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3E4483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Nr sprawy GOPS.ZP.0717/70-2</w:t>
      </w:r>
      <w:bookmarkStart w:id="0" w:name="_GoBack"/>
      <w:bookmarkEnd w:id="0"/>
      <w:r w:rsidR="00947C29">
        <w:rPr>
          <w:rFonts w:ascii="Times New Roman" w:eastAsia="Times New Roman" w:hAnsi="Times New Roman" w:cs="Times New Roman"/>
          <w:sz w:val="24"/>
          <w:szCs w:val="24"/>
        </w:rPr>
        <w:t>/2012                                                Załącznik Nr 2b do SIWZ</w:t>
      </w: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947C29" w:rsidRDefault="00947C29" w:rsidP="00947C2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WYKAZ KADRY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(Wypełnić oddzielnie dla każdej wybranej części zamówienia)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2253"/>
        <w:gridCol w:w="1535"/>
        <w:gridCol w:w="1535"/>
        <w:gridCol w:w="1536"/>
        <w:gridCol w:w="1536"/>
      </w:tblGrid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lp</w:t>
            </w:r>
            <w:proofErr w:type="spellEnd"/>
            <w:proofErr w:type="gramEnd"/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Miejsce zatrudnienia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Poziom i kierunek wykształcenia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Doświadczenie zawodowe w latach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Dodatkowe kwalifikacje</w:t>
            </w: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C29" w:rsidTr="009103E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C29" w:rsidRDefault="00947C29" w:rsidP="009103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Jeżeli wykonawca polega na osobach zdolnych do wykonania zamówienia innych podmiotów należy do powyższego wykazu dołączyć pisemne zobowiązania tych podmiotów do oddania do dyspozycji tych osób na okres korzystania z nich przy wykonywaniu zamówienia.</w:t>
      </w: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</w:t>
      </w:r>
    </w:p>
    <w:p w:rsidR="00947C29" w:rsidRDefault="00947C29" w:rsidP="00947C29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47C29" w:rsidRDefault="00947C29" w:rsidP="00947C2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47C29" w:rsidRDefault="00947C29" w:rsidP="00947C2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8B6" w:rsidRDefault="00AA78B6" w:rsidP="00947C29">
      <w:pPr>
        <w:spacing w:after="0" w:line="240" w:lineRule="auto"/>
      </w:pPr>
      <w:r>
        <w:separator/>
      </w:r>
    </w:p>
  </w:endnote>
  <w:endnote w:type="continuationSeparator" w:id="0">
    <w:p w:rsidR="00AA78B6" w:rsidRDefault="00AA78B6" w:rsidP="009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8B6" w:rsidRDefault="00AA78B6" w:rsidP="00947C29">
      <w:pPr>
        <w:spacing w:after="0" w:line="240" w:lineRule="auto"/>
      </w:pPr>
      <w:r>
        <w:separator/>
      </w:r>
    </w:p>
  </w:footnote>
  <w:footnote w:type="continuationSeparator" w:id="0">
    <w:p w:rsidR="00AA78B6" w:rsidRDefault="00AA78B6" w:rsidP="00947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C29" w:rsidRDefault="00947C29">
    <w:pPr>
      <w:pStyle w:val="Nagwek"/>
    </w:pPr>
    <w:r>
      <w:rPr>
        <w:noProof/>
        <w:lang w:eastAsia="pl-PL"/>
      </w:rPr>
      <w:drawing>
        <wp:inline distT="0" distB="0" distL="0" distR="0" wp14:anchorId="14DF7631" wp14:editId="5BC5F32A">
          <wp:extent cx="5755005" cy="7131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29"/>
    <w:rsid w:val="003E4483"/>
    <w:rsid w:val="00947C29"/>
    <w:rsid w:val="009E7BA6"/>
    <w:rsid w:val="00AA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C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C29"/>
  </w:style>
  <w:style w:type="paragraph" w:styleId="Stopka">
    <w:name w:val="footer"/>
    <w:basedOn w:val="Normalny"/>
    <w:link w:val="Stopka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7C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7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C2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C29"/>
  </w:style>
  <w:style w:type="paragraph" w:styleId="Stopka">
    <w:name w:val="footer"/>
    <w:basedOn w:val="Normalny"/>
    <w:link w:val="StopkaZnak"/>
    <w:uiPriority w:val="99"/>
    <w:unhideWhenUsed/>
    <w:rsid w:val="00947C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dcterms:created xsi:type="dcterms:W3CDTF">2012-09-24T11:01:00Z</dcterms:created>
  <dcterms:modified xsi:type="dcterms:W3CDTF">2012-09-24T11:01:00Z</dcterms:modified>
</cp:coreProperties>
</file>