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70" w:rsidRPr="00D26970" w:rsidRDefault="00D26970" w:rsidP="00D26970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Nr sprawy GOPS.ZP.0717/70-1/2012                                                               Załącznik Nr 1 do SIWZ</w:t>
      </w:r>
    </w:p>
    <w:p w:rsidR="00D26970" w:rsidRPr="00D26970" w:rsidRDefault="00D26970" w:rsidP="00D26970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6970">
        <w:rPr>
          <w:rFonts w:ascii="Times New Roman" w:eastAsia="Times New Roman" w:hAnsi="Times New Roman" w:cs="Times New Roman"/>
          <w:sz w:val="20"/>
          <w:szCs w:val="20"/>
        </w:rPr>
        <w:t>Miejscowość, data……………………………………..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1. Nazwa i siedziba Wykonawcy: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Tel………………………………………fax…………………………………………………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NIP………………………………………REGON…………………………………………..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Osoba uprawniona do kontaktów / imię i nazwisko……………………………………….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2. Nazwa i siedziba Zamawiającego: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Gminny Ośrodek Pomocy Społecznej w Kodniu, ul. 1 Maja 20, 21-509 Kodeń,</w:t>
      </w:r>
    </w:p>
    <w:p w:rsidR="00D26970" w:rsidRPr="00D26970" w:rsidRDefault="00D26970" w:rsidP="00D2697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OFERTA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W nawiązaniu do ogłoszenia o przetargu nieograniczonym, opublikowanego na stronie 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internetowej:  www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koden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ops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.pl, w Biuletynie Zamówień 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Publicznych:  www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koden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bip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lublin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pl</w:t>
      </w:r>
      <w:r w:rsidRPr="00D2697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tablicy ogłoszeń Gminnego Ośrodka Pomocy Społecznej w Kodniu, na wykonanie przedmiotu zamówienia pn.</w:t>
      </w:r>
      <w:r w:rsidRPr="00D2697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Zorganizowanie i przeprowadzenie usług szkoleniowych w 2012 roku w ramach aktywnej integracji beneficjentów ostatecznych projektu systemowego „Bezpieczne jutro”</w:t>
      </w:r>
      <w:r w:rsidRPr="00D2697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realizowanego przez Gminny Ośrodek Pomocy Społecznej w Kodniu w ramach Priorytetu VII „Promocja integracji społecznej”, Działanie 7.1. „Rozwój i upowszechnianie aktywnej integracji”, Poddziałania 7.1.1 „Rozwój i upowszechnianie aktywnej integracji przez Ośrodki Pomocy Społecznej” Programu Operacyjnego Kapitał Ludzki</w:t>
      </w: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3. Oświadczam/my, że: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) zapoznałem/liśmy się ze Specyfikacja Istotnych Warunków Zamówienia,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) gwarantuję/my wykonanie zamówienia zgodnie z treścią SIWZ, 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c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) zapoznałem/liśmy się z warunkami umowy i nie wnoszę/simy do niej uwag,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d) w przypadku uznania mojej/naszej oferty za najkorzystniejszą, umowę zobowiązuję/</w:t>
      </w:r>
      <w:proofErr w:type="spellStart"/>
      <w:r w:rsidRPr="00D26970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się zawrzeć w miejscu i 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terminie jakie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zostaną wskazane przez Zamawiającego.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) nie podlegamy wykluczeniu z postępowania o udzielenie zamówienia publicznego na podstawie Art. 24 ust. 1 i 2 ustawy Prawo zamówień publicznych,</w:t>
      </w:r>
    </w:p>
    <w:p w:rsidR="00D26970" w:rsidRPr="00D26970" w:rsidRDefault="00D26970" w:rsidP="00D26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) cały zakres zamówienia wykonamy siłami własnymi/następujący zakres powierzymy podwykonawcy:</w:t>
      </w:r>
    </w:p>
    <w:p w:rsidR="00D26970" w:rsidRPr="00D26970" w:rsidRDefault="00D26970" w:rsidP="00D2697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g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) uważamy się związani ofertą przez okres 30 dni.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>) gwarantuję/my wykonanie zamówienia do dnia…………………………………………………..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4. Cena oferty: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"/>
        <w:gridCol w:w="2202"/>
        <w:gridCol w:w="851"/>
        <w:gridCol w:w="1373"/>
        <w:gridCol w:w="1316"/>
        <w:gridCol w:w="1316"/>
        <w:gridCol w:w="1316"/>
      </w:tblGrid>
      <w:tr w:rsidR="00D26970" w:rsidRPr="00D26970" w:rsidTr="000B59AA">
        <w:trPr>
          <w:trHeight w:val="386"/>
        </w:trPr>
        <w:tc>
          <w:tcPr>
            <w:tcW w:w="883" w:type="dxa"/>
            <w:vMerge w:val="restart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Nr zadania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Nazwa kursu/szkolenia (liczba osób)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Ilość godzin</w:t>
            </w:r>
          </w:p>
        </w:tc>
        <w:tc>
          <w:tcPr>
            <w:tcW w:w="2689" w:type="dxa"/>
            <w:gridSpan w:val="2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Cena jedn. za 1 osobę</w:t>
            </w:r>
          </w:p>
        </w:tc>
        <w:tc>
          <w:tcPr>
            <w:tcW w:w="2632" w:type="dxa"/>
            <w:gridSpan w:val="2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</w:t>
            </w:r>
          </w:p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6970">
              <w:rPr>
                <w:rFonts w:ascii="Times New Roman" w:eastAsia="Times New Roman" w:hAnsi="Times New Roman" w:cs="Times New Roman"/>
                <w:sz w:val="16"/>
                <w:szCs w:val="16"/>
              </w:rPr>
              <w:t>(cena jednostkowa x liczba osób)</w:t>
            </w:r>
          </w:p>
        </w:tc>
      </w:tr>
      <w:tr w:rsidR="00D26970" w:rsidRPr="00D26970" w:rsidTr="000B59AA">
        <w:trPr>
          <w:trHeight w:val="310"/>
        </w:trPr>
        <w:tc>
          <w:tcPr>
            <w:tcW w:w="883" w:type="dxa"/>
            <w:vMerge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02" w:type="dxa"/>
            <w:vMerge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brutto</w:t>
            </w:r>
            <w:proofErr w:type="gramEnd"/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netto</w:t>
            </w:r>
            <w:proofErr w:type="gramEnd"/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brutto</w:t>
            </w:r>
            <w:proofErr w:type="gramEnd"/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202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Prawo jazdy kat. B - 11 osób</w:t>
            </w:r>
          </w:p>
        </w:tc>
        <w:tc>
          <w:tcPr>
            <w:tcW w:w="851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2202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Prawo jazdy kat. C</w:t>
            </w:r>
          </w:p>
          <w:p w:rsidR="00D26970" w:rsidRPr="00D26970" w:rsidRDefault="00D26970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- 3 osoby</w:t>
            </w:r>
          </w:p>
        </w:tc>
        <w:tc>
          <w:tcPr>
            <w:tcW w:w="851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2202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Prawo jazdy kat. B+E – 1 osoba</w:t>
            </w:r>
          </w:p>
        </w:tc>
        <w:tc>
          <w:tcPr>
            <w:tcW w:w="851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2202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Operator koparko- ładowarki kl. III</w:t>
            </w:r>
          </w:p>
          <w:p w:rsidR="00D26970" w:rsidRPr="00D26970" w:rsidRDefault="00D26970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– 5 osób</w:t>
            </w:r>
          </w:p>
        </w:tc>
        <w:tc>
          <w:tcPr>
            <w:tcW w:w="851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176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2202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Kurs operator ładowarki jednonaczyniowej kl. III – 2 osoby</w:t>
            </w:r>
          </w:p>
        </w:tc>
        <w:tc>
          <w:tcPr>
            <w:tcW w:w="851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176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2202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Kurs kierowca wózka widłowego</w:t>
            </w:r>
          </w:p>
          <w:p w:rsidR="00D26970" w:rsidRPr="00D26970" w:rsidRDefault="00D26970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- 5 osób</w:t>
            </w:r>
          </w:p>
        </w:tc>
        <w:tc>
          <w:tcPr>
            <w:tcW w:w="851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2202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Gastronomia z elementami przygotowywania przyjęć okolicznościowych</w:t>
            </w:r>
          </w:p>
          <w:p w:rsidR="00D26970" w:rsidRPr="00D26970" w:rsidRDefault="00D26970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– 4 osoby</w:t>
            </w:r>
          </w:p>
        </w:tc>
        <w:tc>
          <w:tcPr>
            <w:tcW w:w="851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2202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Kurs obsługi kasy fiskalnej – 3 osoby</w:t>
            </w:r>
          </w:p>
        </w:tc>
        <w:tc>
          <w:tcPr>
            <w:tcW w:w="851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2202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Kurs księgowość małych i średnich firm – 9 osób.</w:t>
            </w:r>
          </w:p>
        </w:tc>
        <w:tc>
          <w:tcPr>
            <w:tcW w:w="851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26970" w:rsidRPr="00D26970" w:rsidTr="000B59AA">
        <w:tc>
          <w:tcPr>
            <w:tcW w:w="88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2202" w:type="dxa"/>
            <w:shd w:val="clear" w:color="auto" w:fill="auto"/>
          </w:tcPr>
          <w:p w:rsidR="00D26970" w:rsidRPr="00D26970" w:rsidRDefault="00D26970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Kurs kosmetyczny z elementami wizażu, stylizacji paznokci i masażu klasycznego</w:t>
            </w:r>
          </w:p>
          <w:p w:rsidR="00D26970" w:rsidRPr="00D26970" w:rsidRDefault="00D26970" w:rsidP="00D269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- 3 osoby</w:t>
            </w:r>
          </w:p>
        </w:tc>
        <w:tc>
          <w:tcPr>
            <w:tcW w:w="851" w:type="dxa"/>
            <w:shd w:val="clear" w:color="auto" w:fill="auto"/>
          </w:tcPr>
          <w:p w:rsidR="00D26970" w:rsidRPr="00D26970" w:rsidRDefault="00D26970" w:rsidP="00D2697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69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373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:rsidR="00D26970" w:rsidRPr="00D26970" w:rsidRDefault="00D26970" w:rsidP="00D26970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Załączniki do oferty: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1/ oświadczenia: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4a, 4b, że reprezentowana firma nie podlega wykluczeniu z postępowania o zamówienie publiczne na podstawie Art. 24 ust. 1 i 2 Prawa zamówień publicznych oraz spełnia wymogi Art. 22 ust. 1 przedmiotowego Prawa</w:t>
      </w:r>
      <w:r w:rsidRPr="00D26970">
        <w:rPr>
          <w:rFonts w:ascii="Times New Roman" w:eastAsia="Times New Roman" w:hAnsi="Times New Roman" w:cs="Times New Roman"/>
          <w:i/>
          <w:sz w:val="24"/>
          <w:szCs w:val="24"/>
        </w:rPr>
        <w:t>( załącznik. Nr 4a do SIWZ oraz 4b do SIWZ)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2/ wykaz wykonanej w okresie ostatnich 3 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lat co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najmniej 1 usługi szkoleniowej dla minimum 5 osób jednorazowo, w zakresie: kursu prawo jazdy kat. B, kursu prawo jazdy kat. C, kursu prawo jazdy kat. B+E, kursu operator koparko-ładowarki klasa III, kursu operator ładowarki jednonaczyniowej klasa III, kursu kierowca wózka widłowego, kursu gastronomia z elementami przygotowywania przyjęć okolicznościowych, kursu obsługi kasy fiskalnej, kursu księgowość małych i średnich firm, kursu kosmetycznego z elementami wizażu, stylizacji paznokci i masażu klasycznego (odpowiednio do części zamówienia, o którą Wykonawca się ubiega), z dokumentem potwierdzającym, że usługa została należycie wykonana </w:t>
      </w:r>
      <w:r w:rsidRPr="00D26970">
        <w:rPr>
          <w:rFonts w:ascii="Times New Roman" w:eastAsia="Times New Roman" w:hAnsi="Times New Roman" w:cs="Times New Roman"/>
          <w:i/>
          <w:sz w:val="24"/>
          <w:szCs w:val="24"/>
        </w:rPr>
        <w:t>(załącznik Nr 2a do SIWZ)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3/ wykaz pozostających w dyspozycji na czas realizacji </w:t>
      </w:r>
      <w:proofErr w:type="gramStart"/>
      <w:r w:rsidRPr="00D26970">
        <w:rPr>
          <w:rFonts w:ascii="Times New Roman" w:eastAsia="Times New Roman" w:hAnsi="Times New Roman" w:cs="Times New Roman"/>
          <w:sz w:val="24"/>
          <w:szCs w:val="24"/>
        </w:rPr>
        <w:t>zamówienia co</w:t>
      </w:r>
      <w:proofErr w:type="gramEnd"/>
      <w:r w:rsidRPr="00D26970">
        <w:rPr>
          <w:rFonts w:ascii="Times New Roman" w:eastAsia="Times New Roman" w:hAnsi="Times New Roman" w:cs="Times New Roman"/>
          <w:sz w:val="24"/>
          <w:szCs w:val="24"/>
        </w:rPr>
        <w:t xml:space="preserve"> najmniej 2 osób z kwalifikacjami: instruktora nauki jazdy, operatora koparko-ładowarki, ładowarki, operatora wózka widłowego, z kwalifikacjami do nauki kursu gastronomicznego, księgowości małych i średnich firm, kursu kosmetycznego, (odpowiednio do części zamówienia, o którą Wykonawca się ubiega)</w:t>
      </w:r>
      <w:r w:rsidRPr="00D26970">
        <w:rPr>
          <w:rFonts w:ascii="Times New Roman" w:eastAsia="Times New Roman" w:hAnsi="Times New Roman" w:cs="Times New Roman"/>
          <w:i/>
          <w:sz w:val="24"/>
          <w:szCs w:val="24"/>
        </w:rPr>
        <w:t xml:space="preserve"> (załącznik Nr 2b do SIWZ)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 xml:space="preserve">Oferta wraz z załącznikami składa się ………. </w:t>
      </w:r>
      <w:proofErr w:type="gramStart"/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>stron</w:t>
      </w:r>
      <w:proofErr w:type="gramEnd"/>
      <w:r w:rsidRPr="00D26970">
        <w:rPr>
          <w:rFonts w:ascii="Times New Roman" w:eastAsia="Times New Roman" w:hAnsi="Times New Roman" w:cs="Times New Roman"/>
          <w:b/>
          <w:sz w:val="24"/>
          <w:szCs w:val="24"/>
        </w:rPr>
        <w:t xml:space="preserve"> kolejno ponumerowanych i podpisanych przez osobę upoważnioną.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6970">
        <w:rPr>
          <w:rFonts w:ascii="Times New Roman" w:eastAsia="Times New Roman" w:hAnsi="Times New Roman" w:cs="Times New Roman"/>
          <w:sz w:val="24"/>
          <w:szCs w:val="24"/>
        </w:rPr>
        <w:t>……………………………..                                      ………………………………………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26970">
        <w:rPr>
          <w:rFonts w:ascii="Times New Roman" w:eastAsia="Times New Roman" w:hAnsi="Times New Roman" w:cs="Times New Roman"/>
          <w:sz w:val="20"/>
          <w:szCs w:val="20"/>
        </w:rPr>
        <w:t xml:space="preserve">    pieczęć </w:t>
      </w:r>
      <w:proofErr w:type="gramStart"/>
      <w:r w:rsidRPr="00D26970">
        <w:rPr>
          <w:rFonts w:ascii="Times New Roman" w:eastAsia="Times New Roman" w:hAnsi="Times New Roman" w:cs="Times New Roman"/>
          <w:sz w:val="20"/>
          <w:szCs w:val="20"/>
        </w:rPr>
        <w:t xml:space="preserve">firmowa                                                  </w:t>
      </w:r>
      <w:proofErr w:type="gramEnd"/>
      <w:r w:rsidRPr="00D26970">
        <w:rPr>
          <w:rFonts w:ascii="Times New Roman" w:eastAsia="Times New Roman" w:hAnsi="Times New Roman" w:cs="Times New Roman"/>
          <w:sz w:val="20"/>
          <w:szCs w:val="20"/>
        </w:rPr>
        <w:t xml:space="preserve">                podpis upoważnionego przedstawiciela Wykonawcy</w:t>
      </w: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26970" w:rsidRPr="00D26970" w:rsidRDefault="00D26970" w:rsidP="00D2697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26970" w:rsidRPr="00D26970" w:rsidSect="00D26970">
      <w:headerReference w:type="default" r:id="rId6"/>
      <w:footerReference w:type="default" r:id="rId7"/>
      <w:pgSz w:w="11900" w:h="16840"/>
      <w:pgMar w:top="76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B30" w:rsidRPr="00B34E54" w:rsidRDefault="00D26970" w:rsidP="00D10713">
    <w:pPr>
      <w:pStyle w:val="Stopka"/>
      <w:jc w:val="center"/>
      <w:rPr>
        <w:rFonts w:ascii="Arial Unicode MS" w:hAnsi="Arial Unicode MS" w:cs="Arial Unicode MS"/>
        <w:sz w:val="16"/>
        <w:szCs w:val="16"/>
      </w:rPr>
    </w:pPr>
    <w:r w:rsidRPr="00B34E54">
      <w:rPr>
        <w:rFonts w:ascii="Arial Unicode MS" w:hAnsi="Arial Unicode MS" w:cs="Arial Unicode MS"/>
        <w:sz w:val="16"/>
        <w:szCs w:val="16"/>
      </w:rPr>
      <w:t>.</w:t>
    </w:r>
  </w:p>
  <w:p w:rsidR="00336B30" w:rsidRDefault="00D26970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B30" w:rsidRDefault="00D26970" w:rsidP="00782398">
    <w:pPr>
      <w:pStyle w:val="Nagwek"/>
      <w:tabs>
        <w:tab w:val="clear" w:pos="4536"/>
        <w:tab w:val="clear" w:pos="9072"/>
        <w:tab w:val="left" w:pos="2193"/>
      </w:tabs>
    </w:pPr>
    <w:r>
      <w:rPr>
        <w:noProof/>
        <w:lang w:val="pl-PL" w:eastAsia="pl-PL"/>
      </w:rPr>
      <w:drawing>
        <wp:inline distT="0" distB="0" distL="0" distR="0" wp14:anchorId="20F36484" wp14:editId="3463EC5A">
          <wp:extent cx="5758180" cy="708660"/>
          <wp:effectExtent l="0" t="0" r="0" b="0"/>
          <wp:docPr id="2" name="Obraz 2" descr="C:\Documents and Settings\gops\Pulpit\logo bj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gops\Pulpit\logo bj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433BBB"/>
    <w:multiLevelType w:val="hybridMultilevel"/>
    <w:tmpl w:val="86887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180275D"/>
    <w:multiLevelType w:val="hybridMultilevel"/>
    <w:tmpl w:val="CDB41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F5FB2"/>
    <w:multiLevelType w:val="hybridMultilevel"/>
    <w:tmpl w:val="D9A668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350D05"/>
    <w:multiLevelType w:val="hybridMultilevel"/>
    <w:tmpl w:val="5692AF9A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2E5A23"/>
    <w:multiLevelType w:val="hybridMultilevel"/>
    <w:tmpl w:val="6C88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727DC9"/>
    <w:multiLevelType w:val="hybridMultilevel"/>
    <w:tmpl w:val="9FCCCBE6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8F68B1"/>
    <w:multiLevelType w:val="hybridMultilevel"/>
    <w:tmpl w:val="DBE21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FA4BE2"/>
    <w:multiLevelType w:val="hybridMultilevel"/>
    <w:tmpl w:val="DB04DDA4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1D894D9E"/>
    <w:multiLevelType w:val="hybridMultilevel"/>
    <w:tmpl w:val="C8840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B6939"/>
    <w:multiLevelType w:val="hybridMultilevel"/>
    <w:tmpl w:val="087CB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5F62BD"/>
    <w:multiLevelType w:val="hybridMultilevel"/>
    <w:tmpl w:val="2374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5263B"/>
    <w:multiLevelType w:val="hybridMultilevel"/>
    <w:tmpl w:val="F6FCEA30"/>
    <w:lvl w:ilvl="0" w:tplc="B94C25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D55CA1"/>
    <w:multiLevelType w:val="hybridMultilevel"/>
    <w:tmpl w:val="ABDEF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8324F"/>
    <w:multiLevelType w:val="hybridMultilevel"/>
    <w:tmpl w:val="8F1CC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23D47"/>
    <w:multiLevelType w:val="hybridMultilevel"/>
    <w:tmpl w:val="23CA8620"/>
    <w:lvl w:ilvl="0" w:tplc="DA4AF87C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A050B9"/>
    <w:multiLevelType w:val="hybridMultilevel"/>
    <w:tmpl w:val="B44A2A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241E7C"/>
    <w:multiLevelType w:val="hybridMultilevel"/>
    <w:tmpl w:val="85C8B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B97A3D"/>
    <w:multiLevelType w:val="hybridMultilevel"/>
    <w:tmpl w:val="9344270C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>
    <w:nsid w:val="43C763FB"/>
    <w:multiLevelType w:val="hybridMultilevel"/>
    <w:tmpl w:val="C810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C179A2"/>
    <w:multiLevelType w:val="hybridMultilevel"/>
    <w:tmpl w:val="2CF04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F2660"/>
    <w:multiLevelType w:val="hybridMultilevel"/>
    <w:tmpl w:val="05109B36"/>
    <w:lvl w:ilvl="0" w:tplc="4CE8C1FA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476C7F"/>
    <w:multiLevelType w:val="hybridMultilevel"/>
    <w:tmpl w:val="C608D0FC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3DB1471"/>
    <w:multiLevelType w:val="hybridMultilevel"/>
    <w:tmpl w:val="4864B8A0"/>
    <w:lvl w:ilvl="0" w:tplc="0C56A23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EC4DBA"/>
    <w:multiLevelType w:val="hybridMultilevel"/>
    <w:tmpl w:val="29CAA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B916F1"/>
    <w:multiLevelType w:val="hybridMultilevel"/>
    <w:tmpl w:val="A1363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A82FF7"/>
    <w:multiLevelType w:val="hybridMultilevel"/>
    <w:tmpl w:val="EAD24030"/>
    <w:lvl w:ilvl="0" w:tplc="47A28F1C">
      <w:start w:val="1"/>
      <w:numFmt w:val="decimal"/>
      <w:lvlText w:val="%1."/>
      <w:lvlJc w:val="left"/>
      <w:pPr>
        <w:ind w:left="38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56" w:hanging="360"/>
      </w:pPr>
    </w:lvl>
    <w:lvl w:ilvl="2" w:tplc="0415001B" w:tentative="1">
      <w:start w:val="1"/>
      <w:numFmt w:val="lowerRoman"/>
      <w:lvlText w:val="%3."/>
      <w:lvlJc w:val="right"/>
      <w:pPr>
        <w:ind w:left="1476" w:hanging="180"/>
      </w:pPr>
    </w:lvl>
    <w:lvl w:ilvl="3" w:tplc="0415000F" w:tentative="1">
      <w:start w:val="1"/>
      <w:numFmt w:val="decimal"/>
      <w:lvlText w:val="%4."/>
      <w:lvlJc w:val="left"/>
      <w:pPr>
        <w:ind w:left="2196" w:hanging="360"/>
      </w:pPr>
    </w:lvl>
    <w:lvl w:ilvl="4" w:tplc="04150019" w:tentative="1">
      <w:start w:val="1"/>
      <w:numFmt w:val="lowerLetter"/>
      <w:lvlText w:val="%5."/>
      <w:lvlJc w:val="left"/>
      <w:pPr>
        <w:ind w:left="2916" w:hanging="360"/>
      </w:pPr>
    </w:lvl>
    <w:lvl w:ilvl="5" w:tplc="0415001B" w:tentative="1">
      <w:start w:val="1"/>
      <w:numFmt w:val="lowerRoman"/>
      <w:lvlText w:val="%6."/>
      <w:lvlJc w:val="right"/>
      <w:pPr>
        <w:ind w:left="3636" w:hanging="180"/>
      </w:pPr>
    </w:lvl>
    <w:lvl w:ilvl="6" w:tplc="0415000F" w:tentative="1">
      <w:start w:val="1"/>
      <w:numFmt w:val="decimal"/>
      <w:lvlText w:val="%7."/>
      <w:lvlJc w:val="left"/>
      <w:pPr>
        <w:ind w:left="4356" w:hanging="360"/>
      </w:pPr>
    </w:lvl>
    <w:lvl w:ilvl="7" w:tplc="04150019" w:tentative="1">
      <w:start w:val="1"/>
      <w:numFmt w:val="lowerLetter"/>
      <w:lvlText w:val="%8."/>
      <w:lvlJc w:val="left"/>
      <w:pPr>
        <w:ind w:left="5076" w:hanging="360"/>
      </w:pPr>
    </w:lvl>
    <w:lvl w:ilvl="8" w:tplc="0415001B" w:tentative="1">
      <w:start w:val="1"/>
      <w:numFmt w:val="lowerRoman"/>
      <w:lvlText w:val="%9."/>
      <w:lvlJc w:val="right"/>
      <w:pPr>
        <w:ind w:left="5796" w:hanging="180"/>
      </w:pPr>
    </w:lvl>
  </w:abstractNum>
  <w:abstractNum w:abstractNumId="30">
    <w:nsid w:val="717F653B"/>
    <w:multiLevelType w:val="hybridMultilevel"/>
    <w:tmpl w:val="A810E892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1E077BC"/>
    <w:multiLevelType w:val="hybridMultilevel"/>
    <w:tmpl w:val="6D4EC88C"/>
    <w:lvl w:ilvl="0" w:tplc="47A28F1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2E30F2"/>
    <w:multiLevelType w:val="hybridMultilevel"/>
    <w:tmpl w:val="03BCAA1C"/>
    <w:lvl w:ilvl="0" w:tplc="DA4AF87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3">
    <w:nsid w:val="72847CC3"/>
    <w:multiLevelType w:val="hybridMultilevel"/>
    <w:tmpl w:val="3C641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AD2F4E"/>
    <w:multiLevelType w:val="hybridMultilevel"/>
    <w:tmpl w:val="ED6C0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EB06D8"/>
    <w:multiLevelType w:val="multilevel"/>
    <w:tmpl w:val="9E3A82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7AF14DEC"/>
    <w:multiLevelType w:val="hybridMultilevel"/>
    <w:tmpl w:val="3C641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10"/>
  </w:num>
  <w:num w:numId="3">
    <w:abstractNumId w:val="14"/>
  </w:num>
  <w:num w:numId="4">
    <w:abstractNumId w:val="30"/>
  </w:num>
  <w:num w:numId="5">
    <w:abstractNumId w:val="31"/>
  </w:num>
  <w:num w:numId="6">
    <w:abstractNumId w:val="29"/>
  </w:num>
  <w:num w:numId="7">
    <w:abstractNumId w:val="7"/>
  </w:num>
  <w:num w:numId="8">
    <w:abstractNumId w:val="9"/>
  </w:num>
  <w:num w:numId="9">
    <w:abstractNumId w:val="24"/>
  </w:num>
  <w:num w:numId="10">
    <w:abstractNumId w:val="0"/>
  </w:num>
  <w:num w:numId="11">
    <w:abstractNumId w:val="3"/>
  </w:num>
  <w:num w:numId="12">
    <w:abstractNumId w:val="36"/>
  </w:num>
  <w:num w:numId="13">
    <w:abstractNumId w:val="33"/>
  </w:num>
  <w:num w:numId="14">
    <w:abstractNumId w:val="15"/>
  </w:num>
  <w:num w:numId="15">
    <w:abstractNumId w:val="13"/>
  </w:num>
  <w:num w:numId="16">
    <w:abstractNumId w:val="25"/>
  </w:num>
  <w:num w:numId="17">
    <w:abstractNumId w:val="32"/>
  </w:num>
  <w:num w:numId="18">
    <w:abstractNumId w:val="21"/>
  </w:num>
  <w:num w:numId="19">
    <w:abstractNumId w:val="11"/>
  </w:num>
  <w:num w:numId="20">
    <w:abstractNumId w:val="1"/>
  </w:num>
  <w:num w:numId="21">
    <w:abstractNumId w:val="4"/>
  </w:num>
  <w:num w:numId="22">
    <w:abstractNumId w:val="26"/>
  </w:num>
  <w:num w:numId="23">
    <w:abstractNumId w:val="2"/>
  </w:num>
  <w:num w:numId="24">
    <w:abstractNumId w:val="18"/>
  </w:num>
  <w:num w:numId="25">
    <w:abstractNumId w:val="19"/>
  </w:num>
  <w:num w:numId="26">
    <w:abstractNumId w:val="8"/>
  </w:num>
  <w:num w:numId="27">
    <w:abstractNumId w:val="6"/>
  </w:num>
  <w:num w:numId="28">
    <w:abstractNumId w:val="23"/>
  </w:num>
  <w:num w:numId="29">
    <w:abstractNumId w:val="17"/>
  </w:num>
  <w:num w:numId="30">
    <w:abstractNumId w:val="5"/>
  </w:num>
  <w:num w:numId="31">
    <w:abstractNumId w:val="20"/>
  </w:num>
  <w:num w:numId="32">
    <w:abstractNumId w:val="34"/>
  </w:num>
  <w:num w:numId="33">
    <w:abstractNumId w:val="27"/>
  </w:num>
  <w:num w:numId="34">
    <w:abstractNumId w:val="22"/>
  </w:num>
  <w:num w:numId="35">
    <w:abstractNumId w:val="12"/>
  </w:num>
  <w:num w:numId="36">
    <w:abstractNumId w:val="16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970"/>
    <w:rsid w:val="009E7BA6"/>
    <w:rsid w:val="00D2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26970"/>
  </w:style>
  <w:style w:type="numbering" w:customStyle="1" w:styleId="Bezlisty11">
    <w:name w:val="Bez listy11"/>
    <w:next w:val="Bezlisty"/>
    <w:semiHidden/>
    <w:rsid w:val="00D26970"/>
  </w:style>
  <w:style w:type="paragraph" w:styleId="Nagwek">
    <w:name w:val="header"/>
    <w:basedOn w:val="Normalny"/>
    <w:link w:val="NagwekZnak"/>
    <w:semiHidden/>
    <w:rsid w:val="00D269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rsid w:val="00D269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rsid w:val="00D26970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D2697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D26970"/>
    <w:rPr>
      <w:rFonts w:cs="Times New Roman"/>
      <w:vertAlign w:val="superscript"/>
    </w:rPr>
  </w:style>
  <w:style w:type="table" w:styleId="Tabela-Siatka">
    <w:name w:val="Table Grid"/>
    <w:basedOn w:val="Standardowy"/>
    <w:rsid w:val="00D269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D2697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D26970"/>
    <w:rPr>
      <w:rFonts w:cs="Times New Roman"/>
      <w:vertAlign w:val="superscript"/>
    </w:rPr>
  </w:style>
  <w:style w:type="paragraph" w:customStyle="1" w:styleId="Textbody">
    <w:name w:val="Text body"/>
    <w:basedOn w:val="Normalny"/>
    <w:rsid w:val="00D26970"/>
    <w:pPr>
      <w:widowControl w:val="0"/>
      <w:suppressAutoHyphens/>
      <w:spacing w:after="12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D26970"/>
  </w:style>
  <w:style w:type="paragraph" w:styleId="Bezodstpw">
    <w:name w:val="No Spacing"/>
    <w:uiPriority w:val="1"/>
    <w:qFormat/>
    <w:rsid w:val="00D2697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D26970"/>
  </w:style>
  <w:style w:type="numbering" w:customStyle="1" w:styleId="Bezlisty11">
    <w:name w:val="Bez listy11"/>
    <w:next w:val="Bezlisty"/>
    <w:semiHidden/>
    <w:rsid w:val="00D26970"/>
  </w:style>
  <w:style w:type="paragraph" w:styleId="Nagwek">
    <w:name w:val="header"/>
    <w:basedOn w:val="Normalny"/>
    <w:link w:val="NagwekZnak"/>
    <w:semiHidden/>
    <w:rsid w:val="00D269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semiHidden/>
    <w:rsid w:val="00D2697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Hipercze">
    <w:name w:val="Hyperlink"/>
    <w:rsid w:val="00D26970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D2697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kocowego">
    <w:name w:val="endnote reference"/>
    <w:semiHidden/>
    <w:rsid w:val="00D26970"/>
    <w:rPr>
      <w:rFonts w:cs="Times New Roman"/>
      <w:vertAlign w:val="superscript"/>
    </w:rPr>
  </w:style>
  <w:style w:type="table" w:styleId="Tabela-Siatka">
    <w:name w:val="Table Grid"/>
    <w:basedOn w:val="Standardowy"/>
    <w:rsid w:val="00D2697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D2697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2697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D26970"/>
    <w:rPr>
      <w:rFonts w:cs="Times New Roman"/>
      <w:vertAlign w:val="superscript"/>
    </w:rPr>
  </w:style>
  <w:style w:type="paragraph" w:customStyle="1" w:styleId="Textbody">
    <w:name w:val="Text body"/>
    <w:basedOn w:val="Normalny"/>
    <w:rsid w:val="00D26970"/>
    <w:pPr>
      <w:widowControl w:val="0"/>
      <w:suppressAutoHyphens/>
      <w:spacing w:after="12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D26970"/>
  </w:style>
  <w:style w:type="paragraph" w:styleId="Bezodstpw">
    <w:name w:val="No Spacing"/>
    <w:uiPriority w:val="1"/>
    <w:qFormat/>
    <w:rsid w:val="00D2697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658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dcterms:created xsi:type="dcterms:W3CDTF">2012-07-05T12:02:00Z</dcterms:created>
  <dcterms:modified xsi:type="dcterms:W3CDTF">2012-07-05T12:04:00Z</dcterms:modified>
</cp:coreProperties>
</file>